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3E5F8D" w:rsidP="008C363A">
            <w:pPr>
              <w:jc w:val="right"/>
              <w:rPr>
                <w:rFonts w:cs="Arial"/>
              </w:rPr>
            </w:pPr>
            <w:r>
              <w:rPr>
                <w:rFonts w:cs="Arial"/>
                <w:szCs w:val="22"/>
              </w:rPr>
              <w:t>Протокол  № 152</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3E5F8D" w:rsidP="003E5F8D">
            <w:pPr>
              <w:jc w:val="right"/>
              <w:rPr>
                <w:rFonts w:cs="Arial"/>
              </w:rPr>
            </w:pPr>
            <w:r>
              <w:rPr>
                <w:rFonts w:cs="Arial"/>
                <w:szCs w:val="22"/>
              </w:rPr>
              <w:t>«14</w:t>
            </w:r>
            <w:r w:rsidR="00DE7BED" w:rsidRPr="002E571A">
              <w:rPr>
                <w:rFonts w:cs="Arial"/>
                <w:szCs w:val="22"/>
              </w:rPr>
              <w:t xml:space="preserve">» </w:t>
            </w:r>
            <w:r>
              <w:rPr>
                <w:rFonts w:cs="Arial"/>
                <w:szCs w:val="22"/>
              </w:rPr>
              <w:t xml:space="preserve">августа 2018 </w:t>
            </w:r>
            <w:r w:rsidR="00DE7BED" w:rsidRPr="002E571A">
              <w:rPr>
                <w:rFonts w:cs="Arial"/>
                <w:szCs w:val="22"/>
              </w:rPr>
              <w:t>г.</w:t>
            </w:r>
          </w:p>
        </w:tc>
      </w:tr>
    </w:tbl>
    <w:p w:rsidR="00DE7BED" w:rsidRPr="002E571A" w:rsidRDefault="00A03AA2" w:rsidP="00DE7BED">
      <w:pPr>
        <w:rPr>
          <w:rFonts w:cs="Arial"/>
          <w:szCs w:val="22"/>
        </w:rPr>
      </w:pPr>
      <w:r w:rsidRPr="00D64AA9">
        <w:rPr>
          <w:rFonts w:cs="Arial"/>
          <w:szCs w:val="22"/>
        </w:rPr>
        <w:t xml:space="preserve">ПДО </w:t>
      </w:r>
      <w:r w:rsidRPr="005C0C6F">
        <w:rPr>
          <w:rFonts w:cs="Arial"/>
          <w:szCs w:val="22"/>
        </w:rPr>
        <w:t>№</w:t>
      </w:r>
      <w:r w:rsidR="005C0C6F" w:rsidRPr="005C0C6F">
        <w:rPr>
          <w:rFonts w:cs="Arial"/>
          <w:szCs w:val="22"/>
        </w:rPr>
        <w:t>339</w:t>
      </w:r>
      <w:r w:rsidR="00362455" w:rsidRPr="005C0C6F">
        <w:rPr>
          <w:rFonts w:cs="Arial"/>
          <w:szCs w:val="22"/>
        </w:rPr>
        <w:t>-</w:t>
      </w:r>
      <w:r w:rsidRPr="005C0C6F">
        <w:rPr>
          <w:rFonts w:cs="Arial"/>
          <w:szCs w:val="22"/>
        </w:rPr>
        <w:t>КР-</w:t>
      </w:r>
      <w:r w:rsidRPr="009857EC">
        <w:rPr>
          <w:rFonts w:cs="Arial"/>
          <w:szCs w:val="22"/>
        </w:rPr>
        <w:t>201</w:t>
      </w:r>
      <w:r w:rsidR="00BD3FA6" w:rsidRPr="009857EC">
        <w:rPr>
          <w:rFonts w:cs="Arial"/>
          <w:szCs w:val="22"/>
        </w:rPr>
        <w:t>8</w:t>
      </w:r>
      <w:r w:rsidRPr="009D5D87">
        <w:rPr>
          <w:rFonts w:cs="Arial"/>
          <w:szCs w:val="22"/>
        </w:rPr>
        <w:t xml:space="preserve"> от</w:t>
      </w:r>
      <w:r w:rsidR="003E5F8D">
        <w:rPr>
          <w:rFonts w:cs="Arial"/>
          <w:szCs w:val="22"/>
        </w:rPr>
        <w:t xml:space="preserve"> 15 августа 2018 года</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DA1CC2" w:rsidRPr="00DA1CC2">
        <w:rPr>
          <w:rFonts w:cs="Arial"/>
          <w:b/>
          <w:szCs w:val="22"/>
        </w:rPr>
        <w:t>выполнение работ по техническому обслуживанию и ремонту системы охранной и пожарной сигнализации ОАО «Славнефть-ЯНОС» в соответствии с Техническим заданием Заказчика</w:t>
      </w:r>
      <w:r w:rsidR="00FB096F" w:rsidRPr="00235377">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w:t>
      </w:r>
      <w:r w:rsidR="00FB096F">
        <w:rPr>
          <w:rFonts w:cs="Arial"/>
          <w:szCs w:val="22"/>
        </w:rPr>
        <w:t>.</w:t>
      </w:r>
    </w:p>
    <w:p w:rsidR="00DE7BED"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w:t>
      </w:r>
      <w:r w:rsidRPr="002E571A">
        <w:lastRenderedPageBreak/>
        <w:t>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w:t>
      </w:r>
      <w:r w:rsidRPr="00D64AA9">
        <w:rPr>
          <w:rFonts w:cs="Arial"/>
          <w:szCs w:val="22"/>
        </w:rPr>
        <w:t xml:space="preserve">акцепта до </w:t>
      </w:r>
      <w:r w:rsidR="00235377">
        <w:rPr>
          <w:rFonts w:cs="Arial"/>
          <w:b/>
          <w:szCs w:val="22"/>
        </w:rPr>
        <w:t>31</w:t>
      </w:r>
      <w:r w:rsidR="00230908" w:rsidRPr="00D64AA9">
        <w:rPr>
          <w:rFonts w:cs="Arial"/>
          <w:b/>
          <w:szCs w:val="22"/>
        </w:rPr>
        <w:t xml:space="preserve"> </w:t>
      </w:r>
      <w:r w:rsidR="00235377">
        <w:rPr>
          <w:rFonts w:cs="Arial"/>
          <w:b/>
          <w:szCs w:val="22"/>
        </w:rPr>
        <w:t>октября</w:t>
      </w:r>
      <w:r w:rsidR="00230908" w:rsidRPr="00D64AA9">
        <w:rPr>
          <w:rFonts w:cs="Arial"/>
          <w:b/>
          <w:szCs w:val="22"/>
        </w:rPr>
        <w:t xml:space="preserve"> 201</w:t>
      </w:r>
      <w:r w:rsidR="003E5888" w:rsidRPr="00D64AA9">
        <w:rPr>
          <w:rFonts w:cs="Arial"/>
          <w:b/>
          <w:szCs w:val="22"/>
        </w:rPr>
        <w:t>8</w:t>
      </w:r>
      <w:r w:rsidR="00230908" w:rsidRPr="00D64AA9">
        <w:rPr>
          <w:rFonts w:cs="Arial"/>
          <w:b/>
          <w:szCs w:val="22"/>
        </w:rPr>
        <w:t xml:space="preserve"> г.</w:t>
      </w:r>
      <w:r w:rsidRPr="00D64AA9">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90389F" w:rsidRDefault="000548CD" w:rsidP="000548CD">
      <w:pPr>
        <w:numPr>
          <w:ilvl w:val="0"/>
          <w:numId w:val="2"/>
        </w:numPr>
        <w:tabs>
          <w:tab w:val="left" w:pos="1418"/>
        </w:tabs>
        <w:ind w:left="1418" w:hanging="341"/>
        <w:jc w:val="both"/>
        <w:rPr>
          <w:rFonts w:cs="Arial"/>
          <w:szCs w:val="22"/>
        </w:rPr>
      </w:pPr>
      <w:r w:rsidRPr="0090389F">
        <w:rPr>
          <w:rFonts w:cs="Arial"/>
          <w:szCs w:val="22"/>
        </w:rPr>
        <w:t xml:space="preserve">Подписанный договор (Форма №3) с Приложениями к нему, без указания стоимости работ в </w:t>
      </w:r>
      <w:r w:rsidR="0090389F" w:rsidRPr="0090389F">
        <w:rPr>
          <w:rFonts w:cs="Arial"/>
          <w:szCs w:val="22"/>
        </w:rPr>
        <w:t>Приложении №1 к договору</w:t>
      </w:r>
      <w:r w:rsidRPr="0090389F">
        <w:rPr>
          <w:rFonts w:cs="Arial"/>
          <w:szCs w:val="22"/>
        </w:rPr>
        <w:t>, подписанные и скрепленные печатью организации в редакции Заказчика, в 2-х экземплярах;</w:t>
      </w:r>
    </w:p>
    <w:p w:rsidR="003F4095"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906CE8" w:rsidRPr="006F6309" w:rsidRDefault="00906CE8" w:rsidP="003F4095">
      <w:pPr>
        <w:pStyle w:val="ac"/>
        <w:numPr>
          <w:ilvl w:val="0"/>
          <w:numId w:val="2"/>
        </w:numPr>
        <w:tabs>
          <w:tab w:val="left" w:pos="1418"/>
        </w:tabs>
        <w:ind w:left="1418" w:hanging="341"/>
        <w:contextualSpacing w:val="0"/>
        <w:jc w:val="both"/>
        <w:rPr>
          <w:rFonts w:cs="Arial"/>
          <w:szCs w:val="22"/>
        </w:rPr>
      </w:pPr>
      <w:r w:rsidRPr="00906CE8">
        <w:rPr>
          <w:rFonts w:cs="Arial"/>
          <w:szCs w:val="22"/>
        </w:rPr>
        <w:t>Копии лицензий на осуществление деятельности в области обслуживания охранной и пожарной сигнализации</w:t>
      </w:r>
      <w:r>
        <w:rPr>
          <w:rFonts w:cs="Arial"/>
          <w:szCs w:val="22"/>
        </w:rPr>
        <w:t>;</w:t>
      </w:r>
    </w:p>
    <w:p w:rsidR="006F6309" w:rsidRPr="0090451E" w:rsidRDefault="0090451E" w:rsidP="006F6309">
      <w:pPr>
        <w:pStyle w:val="ac"/>
        <w:numPr>
          <w:ilvl w:val="0"/>
          <w:numId w:val="2"/>
        </w:numPr>
        <w:tabs>
          <w:tab w:val="left" w:pos="1418"/>
        </w:tabs>
        <w:ind w:left="1418" w:hanging="341"/>
        <w:contextualSpacing w:val="0"/>
        <w:jc w:val="both"/>
        <w:rPr>
          <w:rFonts w:cs="Arial"/>
          <w:szCs w:val="22"/>
        </w:rPr>
      </w:pPr>
      <w:r w:rsidRPr="0090451E">
        <w:rPr>
          <w:rFonts w:cs="Arial"/>
          <w:szCs w:val="22"/>
        </w:rPr>
        <w:t>Справка об опыте работы по обслуживанию и ремонту систем охранной и пожарной сигнализации за подписью руководителя организации (Форма 7) с обязательным приложением копий первых страниц договоров</w:t>
      </w:r>
      <w:r w:rsidR="006F6309" w:rsidRPr="0090451E">
        <w:rPr>
          <w:rFonts w:cs="Arial"/>
          <w:szCs w:val="22"/>
        </w:rPr>
        <w:t xml:space="preserve">. </w:t>
      </w:r>
      <w:r w:rsidR="006F6309" w:rsidRPr="0090451E">
        <w:rPr>
          <w:rFonts w:cs="Arial"/>
          <w:b/>
          <w:szCs w:val="22"/>
        </w:rPr>
        <w:t xml:space="preserve">Документ предоставляется контрагентом </w:t>
      </w:r>
      <w:r w:rsidR="006F6309" w:rsidRPr="0090451E">
        <w:rPr>
          <w:rFonts w:cs="Arial"/>
          <w:b/>
          <w:szCs w:val="22"/>
          <w:u w:val="single"/>
        </w:rPr>
        <w:t>только в электронном виде</w:t>
      </w:r>
      <w:r w:rsidR="006F6309" w:rsidRPr="0090451E">
        <w:rPr>
          <w:rFonts w:cs="Arial"/>
          <w:b/>
          <w:szCs w:val="22"/>
        </w:rPr>
        <w:t xml:space="preserve"> на электронном носителе;</w:t>
      </w:r>
    </w:p>
    <w:p w:rsidR="006F6309" w:rsidRPr="0090451E" w:rsidRDefault="006F6309" w:rsidP="006F6309">
      <w:pPr>
        <w:pStyle w:val="ac"/>
        <w:numPr>
          <w:ilvl w:val="0"/>
          <w:numId w:val="2"/>
        </w:numPr>
        <w:tabs>
          <w:tab w:val="left" w:pos="1418"/>
        </w:tabs>
        <w:ind w:left="1418" w:hanging="341"/>
        <w:contextualSpacing w:val="0"/>
        <w:jc w:val="both"/>
        <w:rPr>
          <w:szCs w:val="22"/>
        </w:rPr>
      </w:pPr>
      <w:r w:rsidRPr="0090451E">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90451E" w:rsidRPr="0090451E">
        <w:rPr>
          <w:szCs w:val="22"/>
        </w:rPr>
        <w:t xml:space="preserve"> с обязательным приложением копий действующих удостоверений/ свидетельств/ дипломов/ сертификатов и т.п. подтверждающих квалификацию работников в области обслуживания охранной и пожарной сигнализации</w:t>
      </w:r>
      <w:r w:rsidR="005843B4" w:rsidRPr="0090451E">
        <w:rPr>
          <w:szCs w:val="22"/>
        </w:rPr>
        <w:t>.</w:t>
      </w:r>
      <w:r w:rsidR="005843B4" w:rsidRPr="0090451E">
        <w:rPr>
          <w:rFonts w:cs="Arial"/>
          <w:b/>
          <w:szCs w:val="22"/>
        </w:rPr>
        <w:t xml:space="preserve"> </w:t>
      </w:r>
      <w:r w:rsidRPr="0090451E">
        <w:rPr>
          <w:rFonts w:cs="Arial"/>
          <w:b/>
          <w:szCs w:val="22"/>
        </w:rPr>
        <w:t xml:space="preserve">Документ предоставляется контрагентом </w:t>
      </w:r>
      <w:r w:rsidRPr="0090451E">
        <w:rPr>
          <w:rFonts w:cs="Arial"/>
          <w:b/>
          <w:szCs w:val="22"/>
          <w:u w:val="single"/>
        </w:rPr>
        <w:t>только в электронном виде</w:t>
      </w:r>
      <w:r w:rsidRPr="0090451E">
        <w:rPr>
          <w:rFonts w:cs="Arial"/>
          <w:b/>
          <w:szCs w:val="22"/>
        </w:rPr>
        <w:t xml:space="preserve"> на электронном носи</w:t>
      </w:r>
      <w:r w:rsidR="0090451E" w:rsidRPr="0090451E">
        <w:rPr>
          <w:rFonts w:cs="Arial"/>
          <w:b/>
          <w:szCs w:val="22"/>
        </w:rPr>
        <w:t>теле</w:t>
      </w:r>
      <w:r w:rsidR="00EC3A26" w:rsidRPr="0090451E">
        <w:rPr>
          <w:szCs w:val="22"/>
        </w:rPr>
        <w:t>;</w:t>
      </w:r>
    </w:p>
    <w:p w:rsidR="009623FB" w:rsidRPr="00036B25" w:rsidRDefault="009623FB" w:rsidP="00523035">
      <w:pPr>
        <w:pStyle w:val="ac"/>
        <w:numPr>
          <w:ilvl w:val="0"/>
          <w:numId w:val="2"/>
        </w:numPr>
        <w:tabs>
          <w:tab w:val="left" w:pos="1418"/>
        </w:tabs>
        <w:ind w:left="1418" w:hanging="341"/>
        <w:contextualSpacing w:val="0"/>
        <w:jc w:val="both"/>
        <w:rPr>
          <w:rFonts w:cs="Arial"/>
          <w:szCs w:val="22"/>
        </w:rPr>
      </w:pPr>
      <w:r w:rsidRPr="00036B25">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sidRPr="00036B25">
        <w:rPr>
          <w:rFonts w:cs="Arial"/>
          <w:szCs w:val="22"/>
        </w:rPr>
        <w:t>3</w:t>
      </w:r>
      <w:r w:rsidRPr="00036B25">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90451E">
        <w:rPr>
          <w:rFonts w:cs="Arial"/>
          <w:szCs w:val="22"/>
        </w:rPr>
        <w:t>9</w:t>
      </w:r>
      <w:r w:rsidRPr="003902C4">
        <w:rPr>
          <w:rFonts w:cs="Arial"/>
          <w:szCs w:val="22"/>
        </w:rPr>
        <w:t xml:space="preserve">)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w:t>
      </w:r>
      <w:r w:rsidRPr="003902C4">
        <w:rPr>
          <w:rFonts w:cs="Arial"/>
          <w:szCs w:val="22"/>
        </w:rPr>
        <w:lastRenderedPageBreak/>
        <w:t>ранее не передавались на ОАО «Славнефть-ЯНОС»,</w:t>
      </w:r>
      <w:r w:rsidR="00541929">
        <w:rPr>
          <w:rFonts w:cs="Arial"/>
          <w:szCs w:val="22"/>
        </w:rPr>
        <w:t xml:space="preserve">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с Приложениями к нему, подписанные и скрепленные печатью организации в редакции Заказчика, в 2-х экземплярах (Форма 3);</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90451E">
        <w:rPr>
          <w:rFonts w:cs="Arial"/>
          <w:szCs w:val="22"/>
        </w:rPr>
        <w:t>0</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Надпись на конвертах должна содержать наименование участника закупки и ссылку на настоящее извещение по форме: «</w:t>
      </w:r>
      <w:r w:rsidRPr="00D64AA9">
        <w:rPr>
          <w:rFonts w:cs="Arial"/>
          <w:szCs w:val="22"/>
        </w:rPr>
        <w:t xml:space="preserve">Предложение </w:t>
      </w:r>
      <w:r w:rsidRPr="005C0C6F">
        <w:rPr>
          <w:rFonts w:cs="Arial"/>
          <w:szCs w:val="22"/>
        </w:rPr>
        <w:t xml:space="preserve">на ПДО </w:t>
      </w:r>
      <w:r w:rsidR="003523B8" w:rsidRPr="005C0C6F">
        <w:rPr>
          <w:rFonts w:cs="Arial"/>
          <w:szCs w:val="22"/>
        </w:rPr>
        <w:t>№</w:t>
      </w:r>
      <w:r w:rsidR="005C0C6F" w:rsidRPr="005C0C6F">
        <w:rPr>
          <w:rFonts w:cs="Arial"/>
          <w:szCs w:val="22"/>
        </w:rPr>
        <w:t>339</w:t>
      </w:r>
      <w:r w:rsidR="003523B8" w:rsidRPr="005C0C6F">
        <w:rPr>
          <w:rFonts w:cs="Arial"/>
          <w:szCs w:val="22"/>
        </w:rPr>
        <w:t>-КР-201</w:t>
      </w:r>
      <w:r w:rsidR="00BD3FA6" w:rsidRPr="005C0C6F">
        <w:rPr>
          <w:rFonts w:cs="Arial"/>
          <w:szCs w:val="22"/>
        </w:rPr>
        <w:t>8</w:t>
      </w:r>
      <w:r w:rsidRPr="00F77D3A">
        <w:rPr>
          <w:rFonts w:cs="Arial"/>
          <w:color w:val="FF0000"/>
          <w:szCs w:val="22"/>
        </w:rPr>
        <w:t xml:space="preserve"> </w:t>
      </w:r>
      <w:r w:rsidRPr="003E5F8D">
        <w:rPr>
          <w:rFonts w:cs="Arial"/>
          <w:szCs w:val="22"/>
        </w:rPr>
        <w:t>от</w:t>
      </w:r>
      <w:r w:rsidRPr="003E5F8D">
        <w:rPr>
          <w:rFonts w:cs="Arial"/>
          <w:color w:val="FF0000"/>
          <w:szCs w:val="22"/>
        </w:rPr>
        <w:t xml:space="preserve"> </w:t>
      </w:r>
      <w:r w:rsidR="003E5F8D" w:rsidRPr="003E5F8D">
        <w:rPr>
          <w:rFonts w:cs="Arial"/>
          <w:szCs w:val="22"/>
        </w:rPr>
        <w:t>15 августа 2018 года</w:t>
      </w:r>
      <w:r w:rsidRPr="003E5F8D">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3E5F8D" w:rsidP="00DE7BED">
      <w:pPr>
        <w:ind w:left="708"/>
        <w:jc w:val="both"/>
        <w:rPr>
          <w:rFonts w:cs="Arial"/>
          <w:b/>
          <w:szCs w:val="22"/>
        </w:rPr>
      </w:pPr>
      <w:r>
        <w:rPr>
          <w:rFonts w:cs="Arial"/>
          <w:b/>
          <w:szCs w:val="22"/>
        </w:rPr>
        <w:t>Начало приема оферт – «15</w:t>
      </w:r>
      <w:r w:rsidR="00DE7BED" w:rsidRPr="002E571A">
        <w:rPr>
          <w:rFonts w:cs="Arial"/>
          <w:b/>
          <w:szCs w:val="22"/>
        </w:rPr>
        <w:t xml:space="preserve">» </w:t>
      </w:r>
      <w:r>
        <w:rPr>
          <w:rFonts w:cs="Arial"/>
          <w:b/>
          <w:szCs w:val="22"/>
        </w:rPr>
        <w:t xml:space="preserve">августа 2018 </w:t>
      </w:r>
      <w:r w:rsidR="00DE7BED" w:rsidRPr="002E571A">
        <w:rPr>
          <w:rFonts w:cs="Arial"/>
          <w:b/>
          <w:szCs w:val="22"/>
        </w:rPr>
        <w:t>года.</w:t>
      </w:r>
    </w:p>
    <w:p w:rsidR="00DE7BED" w:rsidRPr="002E571A" w:rsidRDefault="003E5F8D" w:rsidP="00DE7BED">
      <w:pPr>
        <w:ind w:left="708"/>
        <w:jc w:val="both"/>
        <w:rPr>
          <w:rFonts w:cs="Arial"/>
          <w:b/>
          <w:szCs w:val="22"/>
        </w:rPr>
      </w:pPr>
      <w:r>
        <w:rPr>
          <w:rFonts w:cs="Arial"/>
          <w:b/>
          <w:szCs w:val="22"/>
        </w:rPr>
        <w:t>Окончание приема оферт – 16:00 (МСК)</w:t>
      </w:r>
      <w:r w:rsidR="00DE7BED" w:rsidRPr="002E571A">
        <w:rPr>
          <w:rFonts w:cs="Arial"/>
          <w:b/>
          <w:szCs w:val="22"/>
        </w:rPr>
        <w:t xml:space="preserve"> «</w:t>
      </w:r>
      <w:r>
        <w:rPr>
          <w:rFonts w:cs="Arial"/>
          <w:b/>
          <w:szCs w:val="22"/>
        </w:rPr>
        <w:t>29</w:t>
      </w:r>
      <w:r w:rsidR="00DE7BED" w:rsidRPr="002E571A">
        <w:rPr>
          <w:rFonts w:cs="Arial"/>
          <w:b/>
          <w:szCs w:val="22"/>
        </w:rPr>
        <w:t xml:space="preserve">» </w:t>
      </w:r>
      <w:r>
        <w:rPr>
          <w:rFonts w:cs="Arial"/>
          <w:b/>
          <w:szCs w:val="22"/>
        </w:rPr>
        <w:t xml:space="preserve">августа 2018 </w:t>
      </w:r>
      <w:r w:rsidR="00DE7BED"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w:t>
      </w:r>
      <w:r w:rsidR="003E5F8D">
        <w:rPr>
          <w:rFonts w:cs="Arial"/>
          <w:b/>
          <w:szCs w:val="22"/>
        </w:rPr>
        <w:t>пределения победителя – до «31</w:t>
      </w:r>
      <w:r w:rsidRPr="002E571A">
        <w:rPr>
          <w:rFonts w:cs="Arial"/>
          <w:b/>
          <w:szCs w:val="22"/>
        </w:rPr>
        <w:t xml:space="preserve">» </w:t>
      </w:r>
      <w:r w:rsidR="003E5F8D">
        <w:rPr>
          <w:rFonts w:cs="Arial"/>
          <w:b/>
          <w:szCs w:val="22"/>
        </w:rPr>
        <w:t xml:space="preserve">октября 2018 </w:t>
      </w:r>
      <w:r w:rsidRPr="002E571A">
        <w:rPr>
          <w:rFonts w:cs="Arial"/>
          <w:b/>
          <w:szCs w:val="22"/>
        </w:rPr>
        <w:t>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w:t>
      </w:r>
      <w:r w:rsidR="003E5F8D">
        <w:rPr>
          <w:rFonts w:cs="Arial"/>
          <w:szCs w:val="22"/>
        </w:rPr>
        <w:t>ченные не позднее «24</w:t>
      </w:r>
      <w:r w:rsidRPr="002E571A">
        <w:rPr>
          <w:rFonts w:cs="Arial"/>
          <w:szCs w:val="22"/>
        </w:rPr>
        <w:t xml:space="preserve">» </w:t>
      </w:r>
      <w:r w:rsidR="003E5F8D">
        <w:rPr>
          <w:rFonts w:cs="Arial"/>
          <w:szCs w:val="22"/>
        </w:rPr>
        <w:t xml:space="preserve">августа 2018 </w:t>
      </w:r>
      <w:r w:rsidRPr="002E571A">
        <w:rPr>
          <w:rFonts w:cs="Arial"/>
          <w:szCs w:val="22"/>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3E5F8D">
      <w:pPr>
        <w:spacing w:before="0"/>
        <w:ind w:firstLine="709"/>
        <w:jc w:val="both"/>
        <w:rPr>
          <w:rFonts w:cs="Arial"/>
          <w:szCs w:val="22"/>
        </w:rPr>
      </w:pPr>
      <w:r w:rsidRPr="002E571A">
        <w:rPr>
          <w:rFonts w:cs="Arial"/>
          <w:szCs w:val="22"/>
        </w:rPr>
        <w:t>По вопросам обращаться:</w:t>
      </w:r>
    </w:p>
    <w:p w:rsidR="003E5F8D" w:rsidRPr="00DB3AD4" w:rsidRDefault="003E5F8D" w:rsidP="003E5F8D">
      <w:pPr>
        <w:spacing w:before="0"/>
        <w:ind w:firstLine="709"/>
        <w:jc w:val="both"/>
        <w:rPr>
          <w:rFonts w:ascii="Times New Roman" w:hAnsi="Times New Roman"/>
          <w:sz w:val="24"/>
        </w:rPr>
      </w:pPr>
      <w:r w:rsidRPr="003E5F8D">
        <w:rPr>
          <w:rFonts w:cs="Arial"/>
          <w:szCs w:val="22"/>
        </w:rPr>
        <w:t>Ведущему специалисту Тендерного комитета ОАО «Славнефть-ЯНОС» Груздеву Александру Александровичу. Контактные данные: (4852) 49-91-35, Е-mail:</w:t>
      </w:r>
      <w:r w:rsidRPr="00DB3AD4">
        <w:rPr>
          <w:rFonts w:ascii="Times New Roman" w:hAnsi="Times New Roman"/>
          <w:sz w:val="24"/>
        </w:rPr>
        <w:t xml:space="preserve"> </w:t>
      </w:r>
      <w:hyperlink r:id="rId7" w:history="1">
        <w:r w:rsidRPr="00DB3AD4">
          <w:rPr>
            <w:rStyle w:val="ae"/>
            <w:rFonts w:ascii="Times New Roman" w:hAnsi="Times New Roman"/>
            <w:sz w:val="24"/>
          </w:rPr>
          <w:t>GruzdevAA@yanos.slavneft.ru</w:t>
        </w:r>
      </w:hyperlink>
      <w:r w:rsidRPr="00DB3AD4">
        <w:rPr>
          <w:rFonts w:ascii="Times New Roman" w:hAnsi="Times New Roman"/>
          <w:sz w:val="24"/>
        </w:rPr>
        <w:t>.</w:t>
      </w:r>
    </w:p>
    <w:p w:rsidR="00DE7BED" w:rsidRPr="002E571A" w:rsidRDefault="00DE7BED" w:rsidP="003E5F8D">
      <w:pPr>
        <w:spacing w:before="0"/>
        <w:ind w:firstLine="709"/>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3E5F8D">
      <w:pPr>
        <w:spacing w:before="0"/>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bookmarkStart w:id="0" w:name="_GoBack"/>
      <w:bookmarkEnd w:id="0"/>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88163B" w:rsidRDefault="00204822" w:rsidP="00DE7BED">
      <w:pPr>
        <w:rPr>
          <w:sz w:val="24"/>
        </w:rPr>
      </w:pPr>
    </w:p>
    <w:p w:rsidR="00DE7BED" w:rsidRPr="00B445D7" w:rsidRDefault="00DE7BED" w:rsidP="004910B6">
      <w:pPr>
        <w:spacing w:before="0"/>
      </w:pPr>
      <w:r w:rsidRPr="00953BD7">
        <w:t>Перечень документов в сост</w:t>
      </w:r>
      <w:r w:rsidR="00E85DE8" w:rsidRPr="00953BD7">
        <w:t>аве Предложения делать оферты №</w:t>
      </w:r>
      <w:r w:rsidR="005C0C6F" w:rsidRPr="00953BD7">
        <w:t>339</w:t>
      </w:r>
      <w:r w:rsidR="00E85DE8" w:rsidRPr="00953BD7">
        <w:t>-КР-201</w:t>
      </w:r>
      <w:r w:rsidR="00BD3FA6" w:rsidRPr="00953BD7">
        <w:t>8</w:t>
      </w:r>
      <w:r w:rsidRPr="00953BD7">
        <w:t xml:space="preserve"> от </w:t>
      </w:r>
      <w:r w:rsidR="00953BD7" w:rsidRPr="00953BD7">
        <w:t>15 августа 2018 г</w:t>
      </w:r>
      <w:r w:rsidRPr="00953BD7">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691875" w:rsidRDefault="00DE7BED" w:rsidP="004910B6">
      <w:pPr>
        <w:spacing w:before="0"/>
      </w:pPr>
      <w:r w:rsidRPr="00B25A57">
        <w:t xml:space="preserve">5. </w:t>
      </w:r>
      <w:r w:rsidR="00B25A57" w:rsidRPr="00B25A57">
        <w:t>Форма «</w:t>
      </w:r>
      <w:r w:rsidRPr="00B25A57">
        <w:t xml:space="preserve">Предложение о </w:t>
      </w:r>
      <w:r w:rsidRPr="00691875">
        <w:t>заключении договора</w:t>
      </w:r>
      <w:r w:rsidR="00B25A57" w:rsidRPr="00691875">
        <w:t>»</w:t>
      </w:r>
      <w:r w:rsidRPr="00691875">
        <w:t xml:space="preserve"> в 1 экз.</w:t>
      </w:r>
    </w:p>
    <w:p w:rsidR="00DE7BED" w:rsidRPr="00691875" w:rsidRDefault="0006495D" w:rsidP="004910B6">
      <w:pPr>
        <w:spacing w:before="0"/>
      </w:pPr>
      <w:r w:rsidRPr="00691875">
        <w:t>6</w:t>
      </w:r>
      <w:r w:rsidR="00DE7BED" w:rsidRPr="00691875">
        <w:t>. Форма «Перечень аффилированных организаций» в 1 экз.</w:t>
      </w:r>
    </w:p>
    <w:p w:rsidR="00923CDA" w:rsidRPr="00691875" w:rsidRDefault="00923CDA" w:rsidP="00DA656A">
      <w:pPr>
        <w:spacing w:before="0"/>
        <w:jc w:val="both"/>
        <w:rPr>
          <w:rFonts w:cs="Arial"/>
          <w:szCs w:val="22"/>
        </w:rPr>
      </w:pPr>
      <w:r w:rsidRPr="00691875">
        <w:t xml:space="preserve">7. </w:t>
      </w:r>
      <w:r w:rsidR="00B25A57" w:rsidRPr="00691875">
        <w:t>Форма «</w:t>
      </w:r>
      <w:r w:rsidR="003A632B" w:rsidRPr="00691875">
        <w:rPr>
          <w:rFonts w:cs="Arial"/>
          <w:szCs w:val="22"/>
        </w:rPr>
        <w:t>Справка о заключенных и выполненных договорах по</w:t>
      </w:r>
      <w:r w:rsidR="00DA656A" w:rsidRPr="00691875">
        <w:rPr>
          <w:rFonts w:cs="Arial"/>
          <w:szCs w:val="22"/>
        </w:rPr>
        <w:t xml:space="preserve"> обслуживанию и ремонту систем охранной и пожарной сигнализации</w:t>
      </w:r>
      <w:r w:rsidR="00B25A57" w:rsidRPr="00691875">
        <w:rPr>
          <w:rFonts w:cs="Arial"/>
          <w:szCs w:val="22"/>
        </w:rPr>
        <w:t>»</w:t>
      </w:r>
      <w:r w:rsidRPr="00691875">
        <w:rPr>
          <w:rFonts w:cs="Arial"/>
          <w:szCs w:val="22"/>
        </w:rPr>
        <w:t xml:space="preserve"> в 1 экз.</w:t>
      </w:r>
    </w:p>
    <w:p w:rsidR="00BA2B15" w:rsidRDefault="00BA2B15" w:rsidP="004910B6">
      <w:pPr>
        <w:spacing w:before="0"/>
      </w:pPr>
      <w:r w:rsidRPr="00691875">
        <w:rPr>
          <w:rFonts w:cs="Arial"/>
          <w:szCs w:val="22"/>
        </w:rPr>
        <w:t xml:space="preserve">8. </w:t>
      </w:r>
      <w:r w:rsidRPr="00691875">
        <w:t>Форма</w:t>
      </w:r>
      <w:r w:rsidRPr="00691875">
        <w:rPr>
          <w:rFonts w:cs="Arial"/>
          <w:szCs w:val="22"/>
        </w:rPr>
        <w:t xml:space="preserve"> «Справка о кадровых ресурсах» в 1 экз</w:t>
      </w:r>
      <w:r w:rsidRPr="00691875">
        <w:t>.</w:t>
      </w:r>
    </w:p>
    <w:p w:rsidR="00AE23C8" w:rsidRPr="003902C4" w:rsidRDefault="00DA656A" w:rsidP="00AE23C8">
      <w:pPr>
        <w:spacing w:before="0"/>
        <w:rPr>
          <w:rFonts w:cs="Arial"/>
          <w:szCs w:val="22"/>
        </w:rPr>
      </w:pPr>
      <w:r>
        <w:rPr>
          <w:rFonts w:cs="Arial"/>
          <w:szCs w:val="22"/>
        </w:rPr>
        <w:t>9</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3902C4">
        <w:rPr>
          <w:rFonts w:cs="Arial"/>
          <w:szCs w:val="22"/>
        </w:rPr>
        <w:t>1</w:t>
      </w:r>
      <w:r w:rsidR="00DA656A">
        <w:rPr>
          <w:rFonts w:cs="Arial"/>
          <w:szCs w:val="22"/>
        </w:rPr>
        <w:t>0</w:t>
      </w:r>
      <w:r w:rsidRPr="003902C4">
        <w:rPr>
          <w:rFonts w:cs="Arial"/>
          <w:szCs w:val="22"/>
        </w:rPr>
        <w:t>. Форма «Письмо о размере сделки»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w:t>
      </w:r>
      <w:r w:rsidR="00DA656A">
        <w:rPr>
          <w:rFonts w:cs="Arial"/>
          <w:szCs w:val="22"/>
        </w:rPr>
        <w:t xml:space="preserve"> </w:t>
      </w:r>
      <w:r w:rsidR="00621038">
        <w:rPr>
          <w:rFonts w:cs="Arial"/>
          <w:szCs w:val="22"/>
        </w:rPr>
        <w:t>Уржумов</w:t>
      </w:r>
    </w:p>
    <w:sectPr w:rsidR="00EF1336" w:rsidSect="00482C9B">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5F8D" w:rsidRDefault="003E5F8D" w:rsidP="00FB07D9">
      <w:pPr>
        <w:spacing w:before="0"/>
      </w:pPr>
      <w:r>
        <w:separator/>
      </w:r>
    </w:p>
  </w:endnote>
  <w:endnote w:type="continuationSeparator" w:id="0">
    <w:p w:rsidR="003E5F8D" w:rsidRDefault="003E5F8D"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5F8D" w:rsidRDefault="003E5F8D" w:rsidP="00FB07D9">
      <w:pPr>
        <w:spacing w:before="0"/>
      </w:pPr>
      <w:r>
        <w:separator/>
      </w:r>
    </w:p>
  </w:footnote>
  <w:footnote w:type="continuationSeparator" w:id="0">
    <w:p w:rsidR="003E5F8D" w:rsidRDefault="003E5F8D"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5CE13EC"/>
    <w:multiLevelType w:val="hybridMultilevel"/>
    <w:tmpl w:val="4E8264E2"/>
    <w:lvl w:ilvl="0" w:tplc="F4C2661A">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57452B1E"/>
    <w:multiLevelType w:val="hybridMultilevel"/>
    <w:tmpl w:val="9CF61F5E"/>
    <w:lvl w:ilvl="0" w:tplc="EE82B4EC">
      <w:start w:val="1"/>
      <w:numFmt w:val="decimal"/>
      <w:lvlText w:val="%1."/>
      <w:lvlJc w:val="left"/>
      <w:pPr>
        <w:tabs>
          <w:tab w:val="num" w:pos="113"/>
        </w:tabs>
        <w:ind w:left="113" w:hanging="11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6"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4"/>
  </w:num>
  <w:num w:numId="3">
    <w:abstractNumId w:val="0"/>
  </w:num>
  <w:num w:numId="4">
    <w:abstractNumId w:val="2"/>
  </w:num>
  <w:num w:numId="5">
    <w:abstractNumId w:val="9"/>
  </w:num>
  <w:num w:numId="6">
    <w:abstractNumId w:val="10"/>
  </w:num>
  <w:num w:numId="7">
    <w:abstractNumId w:val="13"/>
  </w:num>
  <w:num w:numId="8">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0E73"/>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3CF"/>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6B25"/>
    <w:rsid w:val="00037871"/>
    <w:rsid w:val="00037AD6"/>
    <w:rsid w:val="00037EB9"/>
    <w:rsid w:val="0004031D"/>
    <w:rsid w:val="000403B2"/>
    <w:rsid w:val="0004040E"/>
    <w:rsid w:val="000412F1"/>
    <w:rsid w:val="000415F4"/>
    <w:rsid w:val="00041B32"/>
    <w:rsid w:val="00042051"/>
    <w:rsid w:val="0004256E"/>
    <w:rsid w:val="00042D86"/>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3F6"/>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459"/>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3FD"/>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5C4"/>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6E5F"/>
    <w:rsid w:val="001872D1"/>
    <w:rsid w:val="001878C7"/>
    <w:rsid w:val="00190A99"/>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2B"/>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4EF6"/>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6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4ABA"/>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534"/>
    <w:rsid w:val="002236E4"/>
    <w:rsid w:val="002237FE"/>
    <w:rsid w:val="002239E6"/>
    <w:rsid w:val="0022404A"/>
    <w:rsid w:val="002242A2"/>
    <w:rsid w:val="00224574"/>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377"/>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75"/>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E45"/>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0E1E"/>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8BF"/>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ABC"/>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5F8D"/>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3EC2"/>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DC3"/>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830"/>
    <w:rsid w:val="00482AE1"/>
    <w:rsid w:val="00482C9B"/>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0C6F"/>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B4"/>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8A7"/>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875"/>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2F11"/>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05"/>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5E50"/>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4AD"/>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96B6E"/>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0E9C"/>
    <w:rsid w:val="007B1296"/>
    <w:rsid w:val="007B13EC"/>
    <w:rsid w:val="007B1CCF"/>
    <w:rsid w:val="007B1D26"/>
    <w:rsid w:val="007B1EF2"/>
    <w:rsid w:val="007B2A4C"/>
    <w:rsid w:val="007B2D31"/>
    <w:rsid w:val="007B2FCC"/>
    <w:rsid w:val="007B33AE"/>
    <w:rsid w:val="007B3FBB"/>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0EC4"/>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E2D"/>
    <w:rsid w:val="00880FAD"/>
    <w:rsid w:val="00880FEC"/>
    <w:rsid w:val="00881143"/>
    <w:rsid w:val="00881596"/>
    <w:rsid w:val="008815A8"/>
    <w:rsid w:val="008815FB"/>
    <w:rsid w:val="0088163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48E"/>
    <w:rsid w:val="008A694D"/>
    <w:rsid w:val="008A69A6"/>
    <w:rsid w:val="008A7383"/>
    <w:rsid w:val="008A75CC"/>
    <w:rsid w:val="008A76AE"/>
    <w:rsid w:val="008A7F48"/>
    <w:rsid w:val="008B0840"/>
    <w:rsid w:val="008B0DBA"/>
    <w:rsid w:val="008B0FA2"/>
    <w:rsid w:val="008B1998"/>
    <w:rsid w:val="008B1CC6"/>
    <w:rsid w:val="008B1D8C"/>
    <w:rsid w:val="008B1E41"/>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7A8"/>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389F"/>
    <w:rsid w:val="0090438F"/>
    <w:rsid w:val="0090451E"/>
    <w:rsid w:val="00904765"/>
    <w:rsid w:val="00904CF1"/>
    <w:rsid w:val="00904FF3"/>
    <w:rsid w:val="009051EA"/>
    <w:rsid w:val="00905740"/>
    <w:rsid w:val="00905DE2"/>
    <w:rsid w:val="0090677A"/>
    <w:rsid w:val="00906B08"/>
    <w:rsid w:val="00906CA3"/>
    <w:rsid w:val="00906CA7"/>
    <w:rsid w:val="00906CE8"/>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C4C"/>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BD7"/>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750"/>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9ED"/>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7EC"/>
    <w:rsid w:val="00985B13"/>
    <w:rsid w:val="00985D9E"/>
    <w:rsid w:val="009861BE"/>
    <w:rsid w:val="009862B3"/>
    <w:rsid w:val="009864F3"/>
    <w:rsid w:val="00986608"/>
    <w:rsid w:val="00986719"/>
    <w:rsid w:val="0098694E"/>
    <w:rsid w:val="00986B19"/>
    <w:rsid w:val="00986E6B"/>
    <w:rsid w:val="00986E80"/>
    <w:rsid w:val="00987261"/>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9DF"/>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B97"/>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51C"/>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13D"/>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28E4"/>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71F"/>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481"/>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6EC"/>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7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19C3"/>
    <w:rsid w:val="00C2211C"/>
    <w:rsid w:val="00C222D0"/>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AD2"/>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3955"/>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1E80"/>
    <w:rsid w:val="00D526F6"/>
    <w:rsid w:val="00D527FA"/>
    <w:rsid w:val="00D52DAA"/>
    <w:rsid w:val="00D52FA4"/>
    <w:rsid w:val="00D5311E"/>
    <w:rsid w:val="00D533AD"/>
    <w:rsid w:val="00D533FC"/>
    <w:rsid w:val="00D53497"/>
    <w:rsid w:val="00D54515"/>
    <w:rsid w:val="00D54AE3"/>
    <w:rsid w:val="00D54C95"/>
    <w:rsid w:val="00D54FC0"/>
    <w:rsid w:val="00D554A9"/>
    <w:rsid w:val="00D554AA"/>
    <w:rsid w:val="00D5554A"/>
    <w:rsid w:val="00D5576F"/>
    <w:rsid w:val="00D56346"/>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40F"/>
    <w:rsid w:val="00D62F84"/>
    <w:rsid w:val="00D63F06"/>
    <w:rsid w:val="00D63FCD"/>
    <w:rsid w:val="00D6461A"/>
    <w:rsid w:val="00D6472E"/>
    <w:rsid w:val="00D64AA9"/>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2"/>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56A"/>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1C7"/>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183A"/>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B1B"/>
    <w:rsid w:val="00E45DE2"/>
    <w:rsid w:val="00E46775"/>
    <w:rsid w:val="00E4681D"/>
    <w:rsid w:val="00E47363"/>
    <w:rsid w:val="00E47752"/>
    <w:rsid w:val="00E47A4B"/>
    <w:rsid w:val="00E50203"/>
    <w:rsid w:val="00E5045E"/>
    <w:rsid w:val="00E50AC8"/>
    <w:rsid w:val="00E50C65"/>
    <w:rsid w:val="00E50FCD"/>
    <w:rsid w:val="00E51011"/>
    <w:rsid w:val="00E51087"/>
    <w:rsid w:val="00E51164"/>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7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7EC"/>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660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A26"/>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268"/>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1FE"/>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363"/>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96F"/>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683"/>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62C30"/>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ruzdevA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4110</TotalTime>
  <Pages>5</Pages>
  <Words>2608</Words>
  <Characters>14866</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759</cp:revision>
  <cp:lastPrinted>2018-08-15T07:34:00Z</cp:lastPrinted>
  <dcterms:created xsi:type="dcterms:W3CDTF">2016-09-08T12:35:00Z</dcterms:created>
  <dcterms:modified xsi:type="dcterms:W3CDTF">2018-08-15T07:40:00Z</dcterms:modified>
</cp:coreProperties>
</file>